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8F84B" w14:textId="1394533D" w:rsidR="003C7508" w:rsidRPr="00C427BF" w:rsidRDefault="003C7508" w:rsidP="003C750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sz w:val="32"/>
          <w:szCs w:val="32"/>
          <w:lang w:eastAsia="en-GB"/>
        </w:rPr>
      </w:pPr>
      <w:r w:rsidRPr="00C427BF">
        <w:rPr>
          <w:rFonts w:ascii="Segoe UI" w:eastAsia="Times New Roman" w:hAnsi="Segoe UI" w:cs="Segoe UI"/>
          <w:b/>
          <w:bCs/>
          <w:sz w:val="32"/>
          <w:szCs w:val="32"/>
          <w:lang w:eastAsia="en-GB"/>
        </w:rPr>
        <w:t>Absence and Attendance Policy (</w:t>
      </w:r>
      <w:r w:rsidR="00C427BF" w:rsidRPr="00C427BF">
        <w:rPr>
          <w:rFonts w:ascii="Segoe UI" w:eastAsia="Times New Roman" w:hAnsi="Segoe UI" w:cs="Segoe UI"/>
          <w:b/>
          <w:bCs/>
          <w:sz w:val="32"/>
          <w:szCs w:val="32"/>
          <w:lang w:eastAsia="en-GB"/>
        </w:rPr>
        <w:t>2025)</w:t>
      </w:r>
      <w:r w:rsidRPr="00C427BF">
        <w:rPr>
          <w:rFonts w:ascii="Segoe UI" w:eastAsia="Times New Roman" w:hAnsi="Segoe UI" w:cs="Segoe UI"/>
          <w:b/>
          <w:bCs/>
          <w:sz w:val="32"/>
          <w:szCs w:val="32"/>
          <w:lang w:eastAsia="en-GB"/>
        </w:rPr>
        <w:t xml:space="preserve"> </w:t>
      </w:r>
    </w:p>
    <w:p w14:paraId="440A323B" w14:textId="77777777" w:rsidR="003C7508" w:rsidRPr="00B673F0" w:rsidRDefault="003C7508" w:rsidP="003C7508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lang w:eastAsia="en-GB"/>
        </w:rPr>
      </w:pPr>
      <w:r w:rsidRPr="00B673F0">
        <w:rPr>
          <w:rFonts w:ascii="Segoe UI" w:eastAsia="Times New Roman" w:hAnsi="Segoe UI" w:cs="Segoe UI"/>
          <w:b/>
          <w:bCs/>
          <w:lang w:eastAsia="en-GB"/>
        </w:rPr>
        <w:t>Policy Statement</w:t>
      </w:r>
    </w:p>
    <w:p w14:paraId="6D8E228D" w14:textId="5A5D7EC2" w:rsidR="003C7508" w:rsidRPr="00B673F0" w:rsidRDefault="003C7508" w:rsidP="000A1CF6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673F0">
        <w:rPr>
          <w:rFonts w:ascii="Segoe UI" w:eastAsia="Times New Roman" w:hAnsi="Segoe UI" w:cs="Segoe UI"/>
          <w:lang w:eastAsia="en-GB"/>
        </w:rPr>
        <w:t xml:space="preserve">At </w:t>
      </w:r>
      <w:r w:rsidR="000F42DF" w:rsidRPr="00B673F0">
        <w:rPr>
          <w:rFonts w:ascii="Segoe UI" w:eastAsia="Times New Roman" w:hAnsi="Segoe UI" w:cs="Segoe UI"/>
          <w:lang w:eastAsia="en-GB"/>
        </w:rPr>
        <w:t xml:space="preserve">Little Acorns preschool, </w:t>
      </w:r>
      <w:r w:rsidRPr="00B673F0">
        <w:rPr>
          <w:rFonts w:ascii="Segoe UI" w:eastAsia="Times New Roman" w:hAnsi="Segoe UI" w:cs="Segoe UI"/>
          <w:lang w:eastAsia="en-GB"/>
        </w:rPr>
        <w:t xml:space="preserve">we recognise the importance of regular attendance for children's development, safety, and emotional well-being. This Absence and Attendance Policy </w:t>
      </w:r>
      <w:proofErr w:type="gramStart"/>
      <w:r w:rsidRPr="00B673F0">
        <w:rPr>
          <w:rFonts w:ascii="Segoe UI" w:eastAsia="Times New Roman" w:hAnsi="Segoe UI" w:cs="Segoe UI"/>
          <w:lang w:eastAsia="en-GB"/>
        </w:rPr>
        <w:t>outlines</w:t>
      </w:r>
      <w:proofErr w:type="gramEnd"/>
      <w:r w:rsidRPr="00B673F0">
        <w:rPr>
          <w:rFonts w:ascii="Segoe UI" w:eastAsia="Times New Roman" w:hAnsi="Segoe UI" w:cs="Segoe UI"/>
          <w:lang w:eastAsia="en-GB"/>
        </w:rPr>
        <w:t xml:space="preserve"> our procedures for recording attendance and following up on any unexplained or prolonged absences, ensuring that children are safeguarded and fully supported while in our care.</w:t>
      </w:r>
    </w:p>
    <w:p w14:paraId="00D07F8D" w14:textId="77777777" w:rsidR="003C7508" w:rsidRPr="00B673F0" w:rsidRDefault="003C7508" w:rsidP="003C750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B673F0">
        <w:rPr>
          <w:rFonts w:ascii="Segoe UI" w:eastAsia="Times New Roman" w:hAnsi="Segoe UI" w:cs="Segoe UI"/>
          <w:b/>
          <w:bCs/>
          <w:lang w:eastAsia="en-GB"/>
        </w:rPr>
        <w:t>Recording Attendance</w:t>
      </w:r>
    </w:p>
    <w:p w14:paraId="59B9EF4E" w14:textId="77777777" w:rsidR="003C7508" w:rsidRPr="00B673F0" w:rsidRDefault="003C7508" w:rsidP="003C7508">
      <w:pPr>
        <w:numPr>
          <w:ilvl w:val="0"/>
          <w:numId w:val="17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673F0">
        <w:rPr>
          <w:rFonts w:ascii="Segoe UI" w:eastAsia="Times New Roman" w:hAnsi="Segoe UI" w:cs="Segoe UI"/>
          <w:lang w:eastAsia="en-GB"/>
        </w:rPr>
        <w:t>Accurate daily attendance records are maintained for all children, noting arrival and departure times.</w:t>
      </w:r>
    </w:p>
    <w:p w14:paraId="4D1E6E2F" w14:textId="77777777" w:rsidR="003C7508" w:rsidRPr="00B673F0" w:rsidRDefault="003C7508" w:rsidP="003C7508">
      <w:pPr>
        <w:numPr>
          <w:ilvl w:val="0"/>
          <w:numId w:val="17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673F0">
        <w:rPr>
          <w:rFonts w:ascii="Segoe UI" w:eastAsia="Times New Roman" w:hAnsi="Segoe UI" w:cs="Segoe UI"/>
          <w:lang w:eastAsia="en-GB"/>
        </w:rPr>
        <w:t xml:space="preserve">Registers are completed </w:t>
      </w:r>
      <w:r w:rsidRPr="00B673F0">
        <w:rPr>
          <w:rFonts w:ascii="Segoe UI" w:eastAsia="Times New Roman" w:hAnsi="Segoe UI" w:cs="Segoe UI"/>
          <w:b/>
          <w:bCs/>
          <w:lang w:eastAsia="en-GB"/>
        </w:rPr>
        <w:t>immediately upon a child's arrival and departure</w:t>
      </w:r>
      <w:r w:rsidRPr="00B673F0">
        <w:rPr>
          <w:rFonts w:ascii="Segoe UI" w:eastAsia="Times New Roman" w:hAnsi="Segoe UI" w:cs="Segoe UI"/>
          <w:lang w:eastAsia="en-GB"/>
        </w:rPr>
        <w:t xml:space="preserve"> to ensure real-time safeguarding.</w:t>
      </w:r>
    </w:p>
    <w:p w14:paraId="7D309F99" w14:textId="18A25651" w:rsidR="003C7508" w:rsidRPr="00B673F0" w:rsidRDefault="003C7508" w:rsidP="003C7508">
      <w:pPr>
        <w:numPr>
          <w:ilvl w:val="0"/>
          <w:numId w:val="17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673F0">
        <w:rPr>
          <w:rFonts w:ascii="Segoe UI" w:eastAsia="Times New Roman" w:hAnsi="Segoe UI" w:cs="Segoe UI"/>
          <w:lang w:eastAsia="en-GB"/>
        </w:rPr>
        <w:t>Records are stored securely and are available for inspection by Ofsted or the local authority.</w:t>
      </w:r>
    </w:p>
    <w:p w14:paraId="4D679CC7" w14:textId="77777777" w:rsidR="003C7508" w:rsidRPr="00B673F0" w:rsidRDefault="003C7508" w:rsidP="003C750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B673F0">
        <w:rPr>
          <w:rFonts w:ascii="Segoe UI" w:eastAsia="Times New Roman" w:hAnsi="Segoe UI" w:cs="Segoe UI"/>
          <w:b/>
          <w:bCs/>
          <w:lang w:eastAsia="en-GB"/>
        </w:rPr>
        <w:t>Parent and Guardian Responsibilities</w:t>
      </w:r>
    </w:p>
    <w:p w14:paraId="1AF66339" w14:textId="77777777" w:rsidR="003C7508" w:rsidRPr="00B673F0" w:rsidRDefault="003C7508" w:rsidP="003C7508">
      <w:pPr>
        <w:numPr>
          <w:ilvl w:val="0"/>
          <w:numId w:val="18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673F0">
        <w:rPr>
          <w:rFonts w:ascii="Segoe UI" w:eastAsia="Times New Roman" w:hAnsi="Segoe UI" w:cs="Segoe UI"/>
          <w:lang w:eastAsia="en-GB"/>
        </w:rPr>
        <w:t xml:space="preserve">Parents or legal guardians must </w:t>
      </w:r>
      <w:r w:rsidRPr="00B673F0">
        <w:rPr>
          <w:rFonts w:ascii="Segoe UI" w:eastAsia="Times New Roman" w:hAnsi="Segoe UI" w:cs="Segoe UI"/>
          <w:b/>
          <w:bCs/>
          <w:lang w:eastAsia="en-GB"/>
        </w:rPr>
        <w:t>inform us as soon as possible</w:t>
      </w:r>
      <w:r w:rsidRPr="00B673F0">
        <w:rPr>
          <w:rFonts w:ascii="Segoe UI" w:eastAsia="Times New Roman" w:hAnsi="Segoe UI" w:cs="Segoe UI"/>
          <w:lang w:eastAsia="en-GB"/>
        </w:rPr>
        <w:t xml:space="preserve"> if their child is going to be absent from the setting for any reason (e.g. illness, holiday, family emergency).</w:t>
      </w:r>
    </w:p>
    <w:p w14:paraId="0C641164" w14:textId="73F5C321" w:rsidR="003C7508" w:rsidRPr="00B673F0" w:rsidRDefault="003C7508" w:rsidP="003C7508">
      <w:pPr>
        <w:numPr>
          <w:ilvl w:val="0"/>
          <w:numId w:val="18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673F0">
        <w:rPr>
          <w:rFonts w:ascii="Segoe UI" w:eastAsia="Times New Roman" w:hAnsi="Segoe UI" w:cs="Segoe UI"/>
          <w:lang w:eastAsia="en-GB"/>
        </w:rPr>
        <w:t xml:space="preserve">We request that parents </w:t>
      </w:r>
      <w:r w:rsidRPr="00B673F0">
        <w:rPr>
          <w:rFonts w:ascii="Segoe UI" w:eastAsia="Times New Roman" w:hAnsi="Segoe UI" w:cs="Segoe UI"/>
          <w:b/>
          <w:bCs/>
          <w:lang w:eastAsia="en-GB"/>
        </w:rPr>
        <w:t>notify us before the expected session begins</w:t>
      </w:r>
      <w:r w:rsidRPr="00B673F0">
        <w:rPr>
          <w:rFonts w:ascii="Segoe UI" w:eastAsia="Times New Roman" w:hAnsi="Segoe UI" w:cs="Segoe UI"/>
          <w:lang w:eastAsia="en-GB"/>
        </w:rPr>
        <w:t xml:space="preserve"> on the day of absence</w:t>
      </w:r>
      <w:r w:rsidR="00044326" w:rsidRPr="00B673F0">
        <w:rPr>
          <w:rFonts w:ascii="Segoe UI" w:eastAsia="Times New Roman" w:hAnsi="Segoe UI" w:cs="Segoe UI"/>
          <w:lang w:eastAsia="en-GB"/>
        </w:rPr>
        <w:t>.  Parents are to telephone the setting on 01959 540775.</w:t>
      </w:r>
    </w:p>
    <w:p w14:paraId="75FBE258" w14:textId="77777777" w:rsidR="003C7508" w:rsidRPr="00B673F0" w:rsidRDefault="003C7508" w:rsidP="003C750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B673F0">
        <w:rPr>
          <w:rFonts w:ascii="Segoe UI" w:eastAsia="Times New Roman" w:hAnsi="Segoe UI" w:cs="Segoe UI"/>
          <w:b/>
          <w:bCs/>
          <w:lang w:eastAsia="en-GB"/>
        </w:rPr>
        <w:t>Monitoring and Following Up on Absences (EYFS 2025 Update)</w:t>
      </w:r>
    </w:p>
    <w:p w14:paraId="5B2752F0" w14:textId="77777777" w:rsidR="003C7508" w:rsidRPr="00B673F0" w:rsidRDefault="003C7508" w:rsidP="003C7508">
      <w:pPr>
        <w:numPr>
          <w:ilvl w:val="0"/>
          <w:numId w:val="19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673F0">
        <w:rPr>
          <w:rFonts w:ascii="Segoe UI" w:eastAsia="Times New Roman" w:hAnsi="Segoe UI" w:cs="Segoe UI"/>
          <w:lang w:eastAsia="en-GB"/>
        </w:rPr>
        <w:t xml:space="preserve">In line with EYFS 2025, we have established a </w:t>
      </w:r>
      <w:r w:rsidRPr="00B673F0">
        <w:rPr>
          <w:rFonts w:ascii="Segoe UI" w:eastAsia="Times New Roman" w:hAnsi="Segoe UI" w:cs="Segoe UI"/>
          <w:b/>
          <w:bCs/>
          <w:lang w:eastAsia="en-GB"/>
        </w:rPr>
        <w:t>clear procedure for identifying and following up</w:t>
      </w:r>
      <w:r w:rsidRPr="00B673F0">
        <w:rPr>
          <w:rFonts w:ascii="Segoe UI" w:eastAsia="Times New Roman" w:hAnsi="Segoe UI" w:cs="Segoe UI"/>
          <w:lang w:eastAsia="en-GB"/>
        </w:rPr>
        <w:t xml:space="preserve"> on prolonged or unexplained absences.</w:t>
      </w:r>
    </w:p>
    <w:p w14:paraId="0EA59C87" w14:textId="77777777" w:rsidR="003C7508" w:rsidRPr="00B673F0" w:rsidRDefault="003C7508" w:rsidP="003C7508">
      <w:pPr>
        <w:numPr>
          <w:ilvl w:val="0"/>
          <w:numId w:val="19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673F0">
        <w:rPr>
          <w:rFonts w:ascii="Segoe UI" w:eastAsia="Times New Roman" w:hAnsi="Segoe UI" w:cs="Segoe UI"/>
          <w:lang w:eastAsia="en-GB"/>
        </w:rPr>
        <w:t>If a child is absent without notification, we will take the following steps:</w:t>
      </w:r>
    </w:p>
    <w:p w14:paraId="0272AAA2" w14:textId="77777777" w:rsidR="003C7508" w:rsidRPr="00B673F0" w:rsidRDefault="003C7508" w:rsidP="003C7508">
      <w:pPr>
        <w:numPr>
          <w:ilvl w:val="1"/>
          <w:numId w:val="19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673F0">
        <w:rPr>
          <w:rFonts w:ascii="Segoe UI" w:eastAsia="Times New Roman" w:hAnsi="Segoe UI" w:cs="Segoe UI"/>
          <w:lang w:eastAsia="en-GB"/>
        </w:rPr>
        <w:t xml:space="preserve">Attempt to contact the parent or guardian using the </w:t>
      </w:r>
      <w:r w:rsidRPr="00B673F0">
        <w:rPr>
          <w:rFonts w:ascii="Segoe UI" w:eastAsia="Times New Roman" w:hAnsi="Segoe UI" w:cs="Segoe UI"/>
          <w:b/>
          <w:bCs/>
          <w:lang w:eastAsia="en-GB"/>
        </w:rPr>
        <w:t>primary contact number</w:t>
      </w:r>
      <w:r w:rsidRPr="00B673F0">
        <w:rPr>
          <w:rFonts w:ascii="Segoe UI" w:eastAsia="Times New Roman" w:hAnsi="Segoe UI" w:cs="Segoe UI"/>
          <w:lang w:eastAsia="en-GB"/>
        </w:rPr>
        <w:t>.</w:t>
      </w:r>
    </w:p>
    <w:p w14:paraId="0408B630" w14:textId="77777777" w:rsidR="003C7508" w:rsidRPr="00B673F0" w:rsidRDefault="003C7508" w:rsidP="003C7508">
      <w:pPr>
        <w:numPr>
          <w:ilvl w:val="1"/>
          <w:numId w:val="19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673F0">
        <w:rPr>
          <w:rFonts w:ascii="Segoe UI" w:eastAsia="Times New Roman" w:hAnsi="Segoe UI" w:cs="Segoe UI"/>
          <w:lang w:eastAsia="en-GB"/>
        </w:rPr>
        <w:t xml:space="preserve">If no response is received, we will try the </w:t>
      </w:r>
      <w:r w:rsidRPr="00B673F0">
        <w:rPr>
          <w:rFonts w:ascii="Segoe UI" w:eastAsia="Times New Roman" w:hAnsi="Segoe UI" w:cs="Segoe UI"/>
          <w:b/>
          <w:bCs/>
          <w:lang w:eastAsia="en-GB"/>
        </w:rPr>
        <w:t>second (or additional) emergency contact</w:t>
      </w:r>
      <w:r w:rsidRPr="00B673F0">
        <w:rPr>
          <w:rFonts w:ascii="Segoe UI" w:eastAsia="Times New Roman" w:hAnsi="Segoe UI" w:cs="Segoe UI"/>
          <w:lang w:eastAsia="en-GB"/>
        </w:rPr>
        <w:t>.</w:t>
      </w:r>
    </w:p>
    <w:p w14:paraId="5D41FECB" w14:textId="77777777" w:rsidR="003C7508" w:rsidRPr="00B673F0" w:rsidRDefault="003C7508" w:rsidP="003C7508">
      <w:pPr>
        <w:numPr>
          <w:ilvl w:val="1"/>
          <w:numId w:val="19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673F0">
        <w:rPr>
          <w:rFonts w:ascii="Segoe UI" w:eastAsia="Times New Roman" w:hAnsi="Segoe UI" w:cs="Segoe UI"/>
          <w:lang w:eastAsia="en-GB"/>
        </w:rPr>
        <w:t xml:space="preserve">If the absence continues unexplained for more than </w:t>
      </w:r>
      <w:r w:rsidRPr="00B673F0">
        <w:rPr>
          <w:rFonts w:ascii="Segoe UI" w:eastAsia="Times New Roman" w:hAnsi="Segoe UI" w:cs="Segoe UI"/>
          <w:b/>
          <w:bCs/>
          <w:lang w:eastAsia="en-GB"/>
        </w:rPr>
        <w:t>24 hours</w:t>
      </w:r>
      <w:r w:rsidRPr="00B673F0">
        <w:rPr>
          <w:rFonts w:ascii="Segoe UI" w:eastAsia="Times New Roman" w:hAnsi="Segoe UI" w:cs="Segoe UI"/>
          <w:lang w:eastAsia="en-GB"/>
        </w:rPr>
        <w:t xml:space="preserve">, and no contact is made, we may escalate the concern to </w:t>
      </w:r>
      <w:r w:rsidRPr="00B673F0">
        <w:rPr>
          <w:rFonts w:ascii="Segoe UI" w:eastAsia="Times New Roman" w:hAnsi="Segoe UI" w:cs="Segoe UI"/>
          <w:b/>
          <w:bCs/>
          <w:lang w:eastAsia="en-GB"/>
        </w:rPr>
        <w:t>local safeguarding authorities</w:t>
      </w:r>
      <w:r w:rsidRPr="00B673F0">
        <w:rPr>
          <w:rFonts w:ascii="Segoe UI" w:eastAsia="Times New Roman" w:hAnsi="Segoe UI" w:cs="Segoe UI"/>
          <w:lang w:eastAsia="en-GB"/>
        </w:rPr>
        <w:t xml:space="preserve"> following our safeguarding procedures.</w:t>
      </w:r>
    </w:p>
    <w:p w14:paraId="5BB6F4E6" w14:textId="068ADF17" w:rsidR="003C7508" w:rsidRPr="00B673F0" w:rsidRDefault="003C7508" w:rsidP="003C7508">
      <w:pPr>
        <w:numPr>
          <w:ilvl w:val="0"/>
          <w:numId w:val="19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673F0">
        <w:rPr>
          <w:rFonts w:ascii="Segoe UI" w:eastAsia="Times New Roman" w:hAnsi="Segoe UI" w:cs="Segoe UI"/>
          <w:lang w:eastAsia="en-GB"/>
        </w:rPr>
        <w:t>These steps are taken to ensure the child’s safety and welfare.</w:t>
      </w:r>
    </w:p>
    <w:p w14:paraId="14DDFA44" w14:textId="77777777" w:rsidR="003C7508" w:rsidRPr="00B673F0" w:rsidRDefault="003C7508" w:rsidP="003C750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B673F0">
        <w:rPr>
          <w:rFonts w:ascii="Segoe UI" w:eastAsia="Times New Roman" w:hAnsi="Segoe UI" w:cs="Segoe UI"/>
          <w:b/>
          <w:bCs/>
          <w:lang w:eastAsia="en-GB"/>
        </w:rPr>
        <w:t>Emergency Contact Details (EYFS 2025 Requirement)</w:t>
      </w:r>
    </w:p>
    <w:p w14:paraId="22D6CCF6" w14:textId="77777777" w:rsidR="003C7508" w:rsidRPr="00B673F0" w:rsidRDefault="003C7508" w:rsidP="003C7508">
      <w:pPr>
        <w:numPr>
          <w:ilvl w:val="0"/>
          <w:numId w:val="20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673F0">
        <w:rPr>
          <w:rFonts w:ascii="Segoe UI" w:eastAsia="Times New Roman" w:hAnsi="Segoe UI" w:cs="Segoe UI"/>
          <w:lang w:eastAsia="en-GB"/>
        </w:rPr>
        <w:lastRenderedPageBreak/>
        <w:t xml:space="preserve">We maintain a minimum of </w:t>
      </w:r>
      <w:r w:rsidRPr="00B673F0">
        <w:rPr>
          <w:rFonts w:ascii="Segoe UI" w:eastAsia="Times New Roman" w:hAnsi="Segoe UI" w:cs="Segoe UI"/>
          <w:b/>
          <w:bCs/>
          <w:lang w:eastAsia="en-GB"/>
        </w:rPr>
        <w:t>two up-to-date emergency contacts per child</w:t>
      </w:r>
      <w:r w:rsidRPr="00B673F0">
        <w:rPr>
          <w:rFonts w:ascii="Segoe UI" w:eastAsia="Times New Roman" w:hAnsi="Segoe UI" w:cs="Segoe UI"/>
          <w:lang w:eastAsia="en-GB"/>
        </w:rPr>
        <w:t xml:space="preserve"> to ensure effective communication in cases of unexplained absence or emergency.</w:t>
      </w:r>
    </w:p>
    <w:p w14:paraId="7AD94BC0" w14:textId="64074C19" w:rsidR="003C7508" w:rsidRPr="00B673F0" w:rsidRDefault="003C7508" w:rsidP="003C7508">
      <w:pPr>
        <w:numPr>
          <w:ilvl w:val="0"/>
          <w:numId w:val="20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673F0">
        <w:rPr>
          <w:rFonts w:ascii="Segoe UI" w:eastAsia="Times New Roman" w:hAnsi="Segoe UI" w:cs="Segoe UI"/>
          <w:lang w:eastAsia="en-GB"/>
        </w:rPr>
        <w:t xml:space="preserve">Parents are asked to </w:t>
      </w:r>
      <w:r w:rsidRPr="00B673F0">
        <w:rPr>
          <w:rFonts w:ascii="Segoe UI" w:eastAsia="Times New Roman" w:hAnsi="Segoe UI" w:cs="Segoe UI"/>
          <w:b/>
          <w:bCs/>
          <w:lang w:eastAsia="en-GB"/>
        </w:rPr>
        <w:t>review and update</w:t>
      </w:r>
      <w:r w:rsidRPr="00B673F0">
        <w:rPr>
          <w:rFonts w:ascii="Segoe UI" w:eastAsia="Times New Roman" w:hAnsi="Segoe UI" w:cs="Segoe UI"/>
          <w:lang w:eastAsia="en-GB"/>
        </w:rPr>
        <w:t xml:space="preserve"> their emergency contact details a</w:t>
      </w:r>
      <w:r w:rsidR="00336224" w:rsidRPr="00B673F0">
        <w:rPr>
          <w:rFonts w:ascii="Segoe UI" w:eastAsia="Times New Roman" w:hAnsi="Segoe UI" w:cs="Segoe UI"/>
          <w:lang w:eastAsia="en-GB"/>
        </w:rPr>
        <w:t>nd notify</w:t>
      </w:r>
      <w:r w:rsidRPr="00B673F0">
        <w:rPr>
          <w:rFonts w:ascii="Segoe UI" w:eastAsia="Times New Roman" w:hAnsi="Segoe UI" w:cs="Segoe UI"/>
          <w:lang w:eastAsia="en-GB"/>
        </w:rPr>
        <w:t xml:space="preserve"> immediately if changes occur.</w:t>
      </w:r>
    </w:p>
    <w:p w14:paraId="7D3BF823" w14:textId="77777777" w:rsidR="003C7508" w:rsidRPr="00B673F0" w:rsidRDefault="003C7508" w:rsidP="003C750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B673F0">
        <w:rPr>
          <w:rFonts w:ascii="Segoe UI" w:eastAsia="Times New Roman" w:hAnsi="Segoe UI" w:cs="Segoe UI"/>
          <w:b/>
          <w:bCs/>
          <w:lang w:eastAsia="en-GB"/>
        </w:rPr>
        <w:t>Prolonged or Repeated Absences</w:t>
      </w:r>
    </w:p>
    <w:p w14:paraId="00AB4C6E" w14:textId="77777777" w:rsidR="003C7508" w:rsidRPr="00B673F0" w:rsidRDefault="003C7508" w:rsidP="003C7508">
      <w:pPr>
        <w:numPr>
          <w:ilvl w:val="0"/>
          <w:numId w:val="21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673F0">
        <w:rPr>
          <w:rFonts w:ascii="Segoe UI" w:eastAsia="Times New Roman" w:hAnsi="Segoe UI" w:cs="Segoe UI"/>
          <w:lang w:eastAsia="en-GB"/>
        </w:rPr>
        <w:t>In cases of regular non-attendance or repeated absences, we will:</w:t>
      </w:r>
    </w:p>
    <w:p w14:paraId="469FD939" w14:textId="77777777" w:rsidR="003C7508" w:rsidRPr="00B673F0" w:rsidRDefault="003C7508" w:rsidP="003C7508">
      <w:pPr>
        <w:numPr>
          <w:ilvl w:val="1"/>
          <w:numId w:val="21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673F0">
        <w:rPr>
          <w:rFonts w:ascii="Segoe UI" w:eastAsia="Times New Roman" w:hAnsi="Segoe UI" w:cs="Segoe UI"/>
          <w:lang w:eastAsia="en-GB"/>
        </w:rPr>
        <w:t>Discuss concerns with parents to understand any underlying reasons</w:t>
      </w:r>
    </w:p>
    <w:p w14:paraId="7D5D4190" w14:textId="77777777" w:rsidR="003C7508" w:rsidRPr="00B673F0" w:rsidRDefault="003C7508" w:rsidP="003C7508">
      <w:pPr>
        <w:numPr>
          <w:ilvl w:val="1"/>
          <w:numId w:val="21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673F0">
        <w:rPr>
          <w:rFonts w:ascii="Segoe UI" w:eastAsia="Times New Roman" w:hAnsi="Segoe UI" w:cs="Segoe UI"/>
          <w:lang w:eastAsia="en-GB"/>
        </w:rPr>
        <w:t>Offer support or signpost to services if there are barriers to regular attendance</w:t>
      </w:r>
    </w:p>
    <w:p w14:paraId="5C1D2675" w14:textId="57779F7A" w:rsidR="003C7508" w:rsidRPr="00B673F0" w:rsidRDefault="003C7508" w:rsidP="003C7508">
      <w:pPr>
        <w:numPr>
          <w:ilvl w:val="1"/>
          <w:numId w:val="21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673F0">
        <w:rPr>
          <w:rFonts w:ascii="Segoe UI" w:eastAsia="Times New Roman" w:hAnsi="Segoe UI" w:cs="Segoe UI"/>
          <w:lang w:eastAsia="en-GB"/>
        </w:rPr>
        <w:t>Monitor patterns that may raise safeguarding concerns and report accordingly</w:t>
      </w:r>
    </w:p>
    <w:p w14:paraId="65594A1E" w14:textId="77777777" w:rsidR="003C7508" w:rsidRPr="00B673F0" w:rsidRDefault="003C7508" w:rsidP="003C750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B673F0">
        <w:rPr>
          <w:rFonts w:ascii="Segoe UI" w:eastAsia="Times New Roman" w:hAnsi="Segoe UI" w:cs="Segoe UI"/>
          <w:b/>
          <w:bCs/>
          <w:lang w:eastAsia="en-GB"/>
        </w:rPr>
        <w:t>Holidays and Planned Absences</w:t>
      </w:r>
    </w:p>
    <w:p w14:paraId="2D7D4527" w14:textId="364074A7" w:rsidR="003C7508" w:rsidRPr="00B673F0" w:rsidRDefault="003C7508" w:rsidP="003C7508">
      <w:pPr>
        <w:numPr>
          <w:ilvl w:val="0"/>
          <w:numId w:val="22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673F0">
        <w:rPr>
          <w:rFonts w:ascii="Segoe UI" w:eastAsia="Times New Roman" w:hAnsi="Segoe UI" w:cs="Segoe UI"/>
          <w:lang w:eastAsia="en-GB"/>
        </w:rPr>
        <w:t xml:space="preserve">Parents are encouraged to </w:t>
      </w:r>
      <w:r w:rsidRPr="00B673F0">
        <w:rPr>
          <w:rFonts w:ascii="Segoe UI" w:eastAsia="Times New Roman" w:hAnsi="Segoe UI" w:cs="Segoe UI"/>
          <w:b/>
          <w:bCs/>
          <w:lang w:eastAsia="en-GB"/>
        </w:rPr>
        <w:t xml:space="preserve">inform us </w:t>
      </w:r>
      <w:r w:rsidR="006A2ED2" w:rsidRPr="00B673F0">
        <w:rPr>
          <w:rFonts w:ascii="Segoe UI" w:eastAsia="Times New Roman" w:hAnsi="Segoe UI" w:cs="Segoe UI"/>
          <w:b/>
          <w:bCs/>
          <w:lang w:eastAsia="en-GB"/>
        </w:rPr>
        <w:t>via email</w:t>
      </w:r>
      <w:r w:rsidRPr="00B673F0">
        <w:rPr>
          <w:rFonts w:ascii="Segoe UI" w:eastAsia="Times New Roman" w:hAnsi="Segoe UI" w:cs="Segoe UI"/>
          <w:lang w:eastAsia="en-GB"/>
        </w:rPr>
        <w:t xml:space="preserve"> of any planned absences (e.g. holidays, appointments) in advance.</w:t>
      </w:r>
    </w:p>
    <w:p w14:paraId="39D2C45B" w14:textId="77777777" w:rsidR="003C7508" w:rsidRPr="00B673F0" w:rsidRDefault="003C7508" w:rsidP="003C7508">
      <w:pPr>
        <w:numPr>
          <w:ilvl w:val="0"/>
          <w:numId w:val="22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673F0">
        <w:rPr>
          <w:rFonts w:ascii="Segoe UI" w:eastAsia="Times New Roman" w:hAnsi="Segoe UI" w:cs="Segoe UI"/>
          <w:lang w:eastAsia="en-GB"/>
        </w:rPr>
        <w:t>These will be recorded separately from unnotified absences.</w:t>
      </w:r>
    </w:p>
    <w:p w14:paraId="1FB9957A" w14:textId="77777777" w:rsidR="003C7508" w:rsidRPr="00B673F0" w:rsidRDefault="003C7508" w:rsidP="003C750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B673F0">
        <w:rPr>
          <w:rFonts w:ascii="Segoe UI" w:eastAsia="Times New Roman" w:hAnsi="Segoe UI" w:cs="Segoe UI"/>
          <w:b/>
          <w:bCs/>
          <w:lang w:eastAsia="en-GB"/>
        </w:rPr>
        <w:t>Term-Time Only and Funded Hours Considerations</w:t>
      </w:r>
    </w:p>
    <w:p w14:paraId="2DA83E4A" w14:textId="77777777" w:rsidR="003C7508" w:rsidRPr="00B673F0" w:rsidRDefault="003C7508" w:rsidP="003C7508">
      <w:pPr>
        <w:numPr>
          <w:ilvl w:val="0"/>
          <w:numId w:val="23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673F0">
        <w:rPr>
          <w:rFonts w:ascii="Segoe UI" w:eastAsia="Times New Roman" w:hAnsi="Segoe UI" w:cs="Segoe UI"/>
          <w:lang w:eastAsia="en-GB"/>
        </w:rPr>
        <w:t xml:space="preserve">For children accessing </w:t>
      </w:r>
      <w:r w:rsidRPr="00B673F0">
        <w:rPr>
          <w:rFonts w:ascii="Segoe UI" w:eastAsia="Times New Roman" w:hAnsi="Segoe UI" w:cs="Segoe UI"/>
          <w:b/>
          <w:bCs/>
          <w:lang w:eastAsia="en-GB"/>
        </w:rPr>
        <w:t>government-funded hours</w:t>
      </w:r>
      <w:r w:rsidRPr="00B673F0">
        <w:rPr>
          <w:rFonts w:ascii="Segoe UI" w:eastAsia="Times New Roman" w:hAnsi="Segoe UI" w:cs="Segoe UI"/>
          <w:lang w:eastAsia="en-GB"/>
        </w:rPr>
        <w:t>, we are required to monitor attendance to ensure funding is used appropriately.</w:t>
      </w:r>
    </w:p>
    <w:p w14:paraId="2A6A75F9" w14:textId="77777777" w:rsidR="003C7508" w:rsidRPr="00B673F0" w:rsidRDefault="003C7508" w:rsidP="003C7508">
      <w:pPr>
        <w:numPr>
          <w:ilvl w:val="0"/>
          <w:numId w:val="23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673F0">
        <w:rPr>
          <w:rFonts w:ascii="Segoe UI" w:eastAsia="Times New Roman" w:hAnsi="Segoe UI" w:cs="Segoe UI"/>
          <w:lang w:eastAsia="en-GB"/>
        </w:rPr>
        <w:t xml:space="preserve">Frequent or extended absences without valid reason may be reported to the </w:t>
      </w:r>
      <w:r w:rsidRPr="00B673F0">
        <w:rPr>
          <w:rFonts w:ascii="Segoe UI" w:eastAsia="Times New Roman" w:hAnsi="Segoe UI" w:cs="Segoe UI"/>
          <w:b/>
          <w:bCs/>
          <w:lang w:eastAsia="en-GB"/>
        </w:rPr>
        <w:t>local authority</w:t>
      </w:r>
      <w:r w:rsidRPr="00B673F0">
        <w:rPr>
          <w:rFonts w:ascii="Segoe UI" w:eastAsia="Times New Roman" w:hAnsi="Segoe UI" w:cs="Segoe UI"/>
          <w:lang w:eastAsia="en-GB"/>
        </w:rPr>
        <w:t xml:space="preserve"> and could impact ongoing eligibility for funding.</w:t>
      </w:r>
    </w:p>
    <w:p w14:paraId="1F593639" w14:textId="77777777" w:rsidR="003C7508" w:rsidRPr="00B673F0" w:rsidRDefault="003C7508" w:rsidP="003C7508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B673F0">
        <w:rPr>
          <w:rFonts w:ascii="Segoe UI" w:eastAsia="Times New Roman" w:hAnsi="Segoe UI" w:cs="Segoe UI"/>
          <w:b/>
          <w:bCs/>
          <w:lang w:eastAsia="en-GB"/>
        </w:rPr>
        <w:t>Alignment with EYFS 2025 Changes</w:t>
      </w:r>
    </w:p>
    <w:p w14:paraId="3C81F330" w14:textId="77777777" w:rsidR="003C7508" w:rsidRPr="00B673F0" w:rsidRDefault="003C7508" w:rsidP="003C7508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673F0">
        <w:rPr>
          <w:rFonts w:ascii="Segoe UI" w:eastAsia="Times New Roman" w:hAnsi="Segoe UI" w:cs="Segoe UI"/>
          <w:lang w:eastAsia="en-GB"/>
        </w:rPr>
        <w:t xml:space="preserve">This policy reflects the </w:t>
      </w:r>
      <w:r w:rsidRPr="00B673F0">
        <w:rPr>
          <w:rFonts w:ascii="Segoe UI" w:eastAsia="Times New Roman" w:hAnsi="Segoe UI" w:cs="Segoe UI"/>
          <w:b/>
          <w:bCs/>
          <w:lang w:eastAsia="en-GB"/>
        </w:rPr>
        <w:t>EYFS 2025 requirement</w:t>
      </w:r>
      <w:r w:rsidRPr="00B673F0">
        <w:rPr>
          <w:rFonts w:ascii="Segoe UI" w:eastAsia="Times New Roman" w:hAnsi="Segoe UI" w:cs="Segoe UI"/>
          <w:lang w:eastAsia="en-GB"/>
        </w:rPr>
        <w:t xml:space="preserve"> for early years settings to:</w:t>
      </w:r>
    </w:p>
    <w:p w14:paraId="605B410B" w14:textId="77777777" w:rsidR="003C7508" w:rsidRPr="00B673F0" w:rsidRDefault="003C7508" w:rsidP="003C7508">
      <w:pPr>
        <w:numPr>
          <w:ilvl w:val="0"/>
          <w:numId w:val="24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673F0">
        <w:rPr>
          <w:rFonts w:ascii="Segoe UI" w:eastAsia="Times New Roman" w:hAnsi="Segoe UI" w:cs="Segoe UI"/>
          <w:b/>
          <w:bCs/>
          <w:lang w:eastAsia="en-GB"/>
        </w:rPr>
        <w:t>Establish a clear protocol</w:t>
      </w:r>
      <w:r w:rsidRPr="00B673F0">
        <w:rPr>
          <w:rFonts w:ascii="Segoe UI" w:eastAsia="Times New Roman" w:hAnsi="Segoe UI" w:cs="Segoe UI"/>
          <w:lang w:eastAsia="en-GB"/>
        </w:rPr>
        <w:t xml:space="preserve"> for monitoring and following up on prolonged or unexplained child absences</w:t>
      </w:r>
    </w:p>
    <w:p w14:paraId="27DB1D36" w14:textId="77777777" w:rsidR="003C7508" w:rsidRPr="00B673F0" w:rsidRDefault="003C7508" w:rsidP="003C7508">
      <w:pPr>
        <w:numPr>
          <w:ilvl w:val="0"/>
          <w:numId w:val="24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673F0">
        <w:rPr>
          <w:rFonts w:ascii="Segoe UI" w:eastAsia="Times New Roman" w:hAnsi="Segoe UI" w:cs="Segoe UI"/>
          <w:b/>
          <w:bCs/>
          <w:lang w:eastAsia="en-GB"/>
        </w:rPr>
        <w:t>Maintain at least two emergency contact details</w:t>
      </w:r>
      <w:r w:rsidRPr="00B673F0">
        <w:rPr>
          <w:rFonts w:ascii="Segoe UI" w:eastAsia="Times New Roman" w:hAnsi="Segoe UI" w:cs="Segoe UI"/>
          <w:lang w:eastAsia="en-GB"/>
        </w:rPr>
        <w:t xml:space="preserve"> per child</w:t>
      </w:r>
    </w:p>
    <w:p w14:paraId="1BFC6EC5" w14:textId="77777777" w:rsidR="003C7508" w:rsidRPr="00B673F0" w:rsidRDefault="003C7508" w:rsidP="003C7508">
      <w:pPr>
        <w:numPr>
          <w:ilvl w:val="0"/>
          <w:numId w:val="24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673F0">
        <w:rPr>
          <w:rFonts w:ascii="Segoe UI" w:eastAsia="Times New Roman" w:hAnsi="Segoe UI" w:cs="Segoe UI"/>
          <w:lang w:eastAsia="en-GB"/>
        </w:rPr>
        <w:t xml:space="preserve">Take </w:t>
      </w:r>
      <w:r w:rsidRPr="00B673F0">
        <w:rPr>
          <w:rFonts w:ascii="Segoe UI" w:eastAsia="Times New Roman" w:hAnsi="Segoe UI" w:cs="Segoe UI"/>
          <w:b/>
          <w:bCs/>
          <w:lang w:eastAsia="en-GB"/>
        </w:rPr>
        <w:t>prompt action</w:t>
      </w:r>
      <w:r w:rsidRPr="00B673F0">
        <w:rPr>
          <w:rFonts w:ascii="Segoe UI" w:eastAsia="Times New Roman" w:hAnsi="Segoe UI" w:cs="Segoe UI"/>
          <w:lang w:eastAsia="en-GB"/>
        </w:rPr>
        <w:t xml:space="preserve"> when a child is absent without notification</w:t>
      </w:r>
    </w:p>
    <w:p w14:paraId="3E32405A" w14:textId="77777777" w:rsidR="003C7508" w:rsidRPr="00B673F0" w:rsidRDefault="003C7508" w:rsidP="003C7508">
      <w:pPr>
        <w:numPr>
          <w:ilvl w:val="0"/>
          <w:numId w:val="24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673F0">
        <w:rPr>
          <w:rFonts w:ascii="Segoe UI" w:eastAsia="Times New Roman" w:hAnsi="Segoe UI" w:cs="Segoe UI"/>
          <w:b/>
          <w:bCs/>
          <w:lang w:eastAsia="en-GB"/>
        </w:rPr>
        <w:t>Strengthen safeguarding measures</w:t>
      </w:r>
      <w:r w:rsidRPr="00B673F0">
        <w:rPr>
          <w:rFonts w:ascii="Segoe UI" w:eastAsia="Times New Roman" w:hAnsi="Segoe UI" w:cs="Segoe UI"/>
          <w:lang w:eastAsia="en-GB"/>
        </w:rPr>
        <w:t xml:space="preserve"> to identify potential risks to children who are not attending expected sessions</w:t>
      </w:r>
    </w:p>
    <w:p w14:paraId="28DB8CCC" w14:textId="77777777" w:rsidR="003C7508" w:rsidRPr="00B673F0" w:rsidRDefault="003C7508" w:rsidP="003C7508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673F0">
        <w:rPr>
          <w:rFonts w:ascii="Segoe UI" w:eastAsia="Times New Roman" w:hAnsi="Segoe UI" w:cs="Segoe UI"/>
          <w:lang w:eastAsia="en-GB"/>
        </w:rPr>
        <w:t>These steps ensure early years providers are proactively safeguarding children's welfare and engaging with families when support may be needed.</w:t>
      </w:r>
    </w:p>
    <w:p w14:paraId="7A75E530" w14:textId="527B3293" w:rsidR="0086255E" w:rsidRPr="00B673F0" w:rsidRDefault="003C7508" w:rsidP="00B673F0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673F0">
        <w:rPr>
          <w:rFonts w:ascii="Segoe UI" w:eastAsia="Times New Roman" w:hAnsi="Segoe UI" w:cs="Segoe UI"/>
          <w:b/>
          <w:bCs/>
          <w:lang w:eastAsia="en-GB"/>
        </w:rPr>
        <w:t>Signed:</w:t>
      </w:r>
      <w:r w:rsidRPr="00B673F0">
        <w:rPr>
          <w:rFonts w:ascii="Segoe UI" w:eastAsia="Times New Roman" w:hAnsi="Segoe UI" w:cs="Segoe UI"/>
          <w:lang w:eastAsia="en-GB"/>
        </w:rPr>
        <w:t xml:space="preserve"> </w:t>
      </w:r>
      <w:r w:rsidR="00404565" w:rsidRPr="00B673F0">
        <w:rPr>
          <w:rFonts w:ascii="Segoe UI" w:eastAsia="Times New Roman" w:hAnsi="Segoe UI" w:cs="Segoe UI"/>
          <w:lang w:eastAsia="en-GB"/>
        </w:rPr>
        <w:t>Chairperson</w:t>
      </w:r>
      <w:r w:rsidRPr="00B673F0">
        <w:rPr>
          <w:rFonts w:ascii="Segoe UI" w:eastAsia="Times New Roman" w:hAnsi="Segoe UI" w:cs="Segoe UI"/>
          <w:lang w:eastAsia="en-GB"/>
        </w:rPr>
        <w:br/>
      </w:r>
      <w:r w:rsidRPr="00B673F0">
        <w:rPr>
          <w:rFonts w:ascii="Segoe UI" w:eastAsia="Times New Roman" w:hAnsi="Segoe UI" w:cs="Segoe UI"/>
          <w:b/>
          <w:bCs/>
          <w:lang w:eastAsia="en-GB"/>
        </w:rPr>
        <w:t>Date:</w:t>
      </w:r>
      <w:r w:rsidRPr="00B673F0">
        <w:rPr>
          <w:rFonts w:ascii="Segoe UI" w:eastAsia="Times New Roman" w:hAnsi="Segoe UI" w:cs="Segoe UI"/>
          <w:lang w:eastAsia="en-GB"/>
        </w:rPr>
        <w:t xml:space="preserve"> </w:t>
      </w:r>
      <w:r w:rsidR="00404565" w:rsidRPr="00B673F0">
        <w:rPr>
          <w:rFonts w:ascii="Segoe UI" w:eastAsia="Times New Roman" w:hAnsi="Segoe UI" w:cs="Segoe UI"/>
          <w:lang w:eastAsia="en-GB"/>
        </w:rPr>
        <w:t>September 2025</w:t>
      </w:r>
    </w:p>
    <w:sectPr w:rsidR="0086255E" w:rsidRPr="00B673F0" w:rsidSect="00F90A70">
      <w:foot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7281F" w14:textId="77777777" w:rsidR="001D1865" w:rsidRDefault="001D1865" w:rsidP="00461B71">
      <w:r>
        <w:separator/>
      </w:r>
    </w:p>
  </w:endnote>
  <w:endnote w:type="continuationSeparator" w:id="0">
    <w:p w14:paraId="1A81C18C" w14:textId="77777777" w:rsidR="001D1865" w:rsidRDefault="001D1865" w:rsidP="00461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0F88C" w14:textId="30135EE9" w:rsidR="00461B71" w:rsidRDefault="00461B71" w:rsidP="00461B7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37889" w14:textId="77777777" w:rsidR="001D1865" w:rsidRDefault="001D1865" w:rsidP="00461B71">
      <w:r>
        <w:separator/>
      </w:r>
    </w:p>
  </w:footnote>
  <w:footnote w:type="continuationSeparator" w:id="0">
    <w:p w14:paraId="4906D422" w14:textId="77777777" w:rsidR="001D1865" w:rsidRDefault="001D1865" w:rsidP="00461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8"/>
    <w:multiLevelType w:val="hybridMultilevel"/>
    <w:tmpl w:val="00000008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5738AE"/>
    <w:multiLevelType w:val="multilevel"/>
    <w:tmpl w:val="31AE4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3057EEA"/>
    <w:multiLevelType w:val="multilevel"/>
    <w:tmpl w:val="420A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33F47A0"/>
    <w:multiLevelType w:val="multilevel"/>
    <w:tmpl w:val="0E481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9C57B39"/>
    <w:multiLevelType w:val="multilevel"/>
    <w:tmpl w:val="F946A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871E40"/>
    <w:multiLevelType w:val="multilevel"/>
    <w:tmpl w:val="80C20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8D3952"/>
    <w:multiLevelType w:val="multilevel"/>
    <w:tmpl w:val="5BB83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5B78F4"/>
    <w:multiLevelType w:val="multilevel"/>
    <w:tmpl w:val="15BAF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5CB7B22"/>
    <w:multiLevelType w:val="multilevel"/>
    <w:tmpl w:val="37261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282606"/>
    <w:multiLevelType w:val="multilevel"/>
    <w:tmpl w:val="D4B0D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291F27"/>
    <w:multiLevelType w:val="multilevel"/>
    <w:tmpl w:val="807EC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101E85"/>
    <w:multiLevelType w:val="multilevel"/>
    <w:tmpl w:val="2BC82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92169A"/>
    <w:multiLevelType w:val="multilevel"/>
    <w:tmpl w:val="803E4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0176D4"/>
    <w:multiLevelType w:val="multilevel"/>
    <w:tmpl w:val="F230E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501C5A"/>
    <w:multiLevelType w:val="multilevel"/>
    <w:tmpl w:val="CC940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0EA7FC8"/>
    <w:multiLevelType w:val="multilevel"/>
    <w:tmpl w:val="DA78A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FD0A6B"/>
    <w:multiLevelType w:val="multilevel"/>
    <w:tmpl w:val="CB68C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94663349">
    <w:abstractNumId w:val="0"/>
  </w:num>
  <w:num w:numId="2" w16cid:durableId="808980420">
    <w:abstractNumId w:val="1"/>
  </w:num>
  <w:num w:numId="3" w16cid:durableId="1390378110">
    <w:abstractNumId w:val="2"/>
  </w:num>
  <w:num w:numId="4" w16cid:durableId="1542086822">
    <w:abstractNumId w:val="3"/>
  </w:num>
  <w:num w:numId="5" w16cid:durableId="2043432890">
    <w:abstractNumId w:val="4"/>
  </w:num>
  <w:num w:numId="6" w16cid:durableId="8068646">
    <w:abstractNumId w:val="5"/>
  </w:num>
  <w:num w:numId="7" w16cid:durableId="1328284430">
    <w:abstractNumId w:val="6"/>
  </w:num>
  <w:num w:numId="8" w16cid:durableId="1654676171">
    <w:abstractNumId w:val="7"/>
  </w:num>
  <w:num w:numId="9" w16cid:durableId="853953983">
    <w:abstractNumId w:val="13"/>
  </w:num>
  <w:num w:numId="10" w16cid:durableId="2111121829">
    <w:abstractNumId w:val="19"/>
  </w:num>
  <w:num w:numId="11" w16cid:durableId="1461605065">
    <w:abstractNumId w:val="20"/>
  </w:num>
  <w:num w:numId="12" w16cid:durableId="1644240040">
    <w:abstractNumId w:val="16"/>
  </w:num>
  <w:num w:numId="13" w16cid:durableId="786657454">
    <w:abstractNumId w:val="11"/>
  </w:num>
  <w:num w:numId="14" w16cid:durableId="66192332">
    <w:abstractNumId w:val="14"/>
  </w:num>
  <w:num w:numId="15" w16cid:durableId="208804397">
    <w:abstractNumId w:val="18"/>
  </w:num>
  <w:num w:numId="16" w16cid:durableId="50662035">
    <w:abstractNumId w:val="22"/>
  </w:num>
  <w:num w:numId="17" w16cid:durableId="682321395">
    <w:abstractNumId w:val="12"/>
  </w:num>
  <w:num w:numId="18" w16cid:durableId="179973292">
    <w:abstractNumId w:val="21"/>
  </w:num>
  <w:num w:numId="19" w16cid:durableId="1122847276">
    <w:abstractNumId w:val="8"/>
  </w:num>
  <w:num w:numId="20" w16cid:durableId="1743716805">
    <w:abstractNumId w:val="17"/>
  </w:num>
  <w:num w:numId="21" w16cid:durableId="355347401">
    <w:abstractNumId w:val="9"/>
  </w:num>
  <w:num w:numId="22" w16cid:durableId="150758426">
    <w:abstractNumId w:val="10"/>
  </w:num>
  <w:num w:numId="23" w16cid:durableId="293870834">
    <w:abstractNumId w:val="23"/>
  </w:num>
  <w:num w:numId="24" w16cid:durableId="12242908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80E"/>
    <w:rsid w:val="00044326"/>
    <w:rsid w:val="00072321"/>
    <w:rsid w:val="000A1CF6"/>
    <w:rsid w:val="000F42DF"/>
    <w:rsid w:val="001D1865"/>
    <w:rsid w:val="001E480E"/>
    <w:rsid w:val="002524CF"/>
    <w:rsid w:val="00336224"/>
    <w:rsid w:val="003C7508"/>
    <w:rsid w:val="00404565"/>
    <w:rsid w:val="00461B71"/>
    <w:rsid w:val="00503F08"/>
    <w:rsid w:val="0064046C"/>
    <w:rsid w:val="006A2ED2"/>
    <w:rsid w:val="007B752E"/>
    <w:rsid w:val="007C29E6"/>
    <w:rsid w:val="0086255E"/>
    <w:rsid w:val="008C1133"/>
    <w:rsid w:val="00945181"/>
    <w:rsid w:val="00A904A5"/>
    <w:rsid w:val="00B673F0"/>
    <w:rsid w:val="00B96751"/>
    <w:rsid w:val="00BD7CC4"/>
    <w:rsid w:val="00C427BF"/>
    <w:rsid w:val="00D84D52"/>
    <w:rsid w:val="00F33E77"/>
    <w:rsid w:val="00F90A70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51C6C"/>
  <w15:chartTrackingRefBased/>
  <w15:docId w15:val="{CF05144D-ACC3-E64A-8561-6E354A11B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C7508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3C7508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1B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1B71"/>
  </w:style>
  <w:style w:type="paragraph" w:styleId="Footer">
    <w:name w:val="footer"/>
    <w:basedOn w:val="Normal"/>
    <w:link w:val="FooterChar"/>
    <w:uiPriority w:val="99"/>
    <w:unhideWhenUsed/>
    <w:rsid w:val="00461B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1B71"/>
  </w:style>
  <w:style w:type="paragraph" w:styleId="NormalWeb">
    <w:name w:val="Normal (Web)"/>
    <w:basedOn w:val="Normal"/>
    <w:uiPriority w:val="99"/>
    <w:semiHidden/>
    <w:unhideWhenUsed/>
    <w:rsid w:val="00BD7CC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BD7CC4"/>
    <w:rPr>
      <w:b/>
      <w:bCs/>
    </w:rPr>
  </w:style>
  <w:style w:type="character" w:styleId="Emphasis">
    <w:name w:val="Emphasis"/>
    <w:basedOn w:val="DefaultParagraphFont"/>
    <w:uiPriority w:val="20"/>
    <w:qFormat/>
    <w:rsid w:val="00BD7CC4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3C7508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3C7508"/>
    <w:rPr>
      <w:rFonts w:ascii="Times New Roman" w:eastAsia="Times New Roman" w:hAnsi="Times New Roman" w:cs="Times New Roman"/>
      <w:b/>
      <w:bCs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531</Words>
  <Characters>3030</Characters>
  <Application>Microsoft Office Word</Application>
  <DocSecurity>0</DocSecurity>
  <Lines>25</Lines>
  <Paragraphs>7</Paragraphs>
  <ScaleCrop>false</ScaleCrop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Little Acorns Office</cp:lastModifiedBy>
  <cp:revision>7</cp:revision>
  <dcterms:created xsi:type="dcterms:W3CDTF">2025-10-20T09:59:00Z</dcterms:created>
  <dcterms:modified xsi:type="dcterms:W3CDTF">2025-11-18T08:09:00Z</dcterms:modified>
</cp:coreProperties>
</file>